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ADC817A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3C1D30">
        <w:rPr>
          <w:rFonts w:ascii="Garamond" w:hAnsi="Garamond"/>
          <w:sz w:val="24"/>
          <w:szCs w:val="24"/>
        </w:rPr>
        <w:t>1</w:t>
      </w:r>
      <w:r w:rsidR="009A1E04">
        <w:rPr>
          <w:rFonts w:ascii="Garamond" w:hAnsi="Garamond"/>
          <w:sz w:val="24"/>
          <w:szCs w:val="24"/>
        </w:rPr>
        <w:t>6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1897CC21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A1E04" w:rsidRPr="003A645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https://zakazky.zcu.cz/contract_display_5956.html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3F3224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9A1E04">
        <w:rPr>
          <w:rFonts w:ascii="Garamond" w:hAnsi="Garamond" w:cs="Arial"/>
          <w:sz w:val="22"/>
          <w:szCs w:val="22"/>
        </w:rPr>
        <w:t>02</w:t>
      </w:r>
      <w:r w:rsidR="00F440C2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9A1E04">
        <w:rPr>
          <w:rFonts w:ascii="Garamond" w:hAnsi="Garamond" w:cs="Arial"/>
          <w:sz w:val="22"/>
          <w:szCs w:val="22"/>
        </w:rPr>
        <w:t>5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8529D0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C3196" w14:textId="77777777" w:rsidR="00B41B36" w:rsidRDefault="00B41B36" w:rsidP="00795AAC">
      <w:r>
        <w:separator/>
      </w:r>
    </w:p>
  </w:endnote>
  <w:endnote w:type="continuationSeparator" w:id="0">
    <w:p w14:paraId="01D0F753" w14:textId="77777777" w:rsidR="00B41B36" w:rsidRDefault="00B41B3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4DC5C" w14:textId="77777777" w:rsidR="00B41B36" w:rsidRDefault="00B41B36" w:rsidP="00795AAC">
      <w:r>
        <w:separator/>
      </w:r>
    </w:p>
  </w:footnote>
  <w:footnote w:type="continuationSeparator" w:id="0">
    <w:p w14:paraId="5333FF95" w14:textId="77777777" w:rsidR="00B41B36" w:rsidRDefault="00B41B3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A8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5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lRf9uACrTDzpEcb5ghS+FkCr9fP5t1rn7uYCwk2VaMQ=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bweI0InCfh1hyRdwGoBZo8RoAjUT4ZXKBRCGUDjhyqM=</DigestValue>
    </Reference>
  </SignedInfo>
  <SignatureValue>uJUp8LAghCRSuCbXJGdDo2CrrYSskoDBYDRuXPEaUXYrtaxdoAacgcGCdZpmYpY4ys9r7cSI+wNV
g2z6ZfiwQe/4vR0BVzbdSB04jOKy/UBlcHWwg1TgWRSSoTLbBene9VcGC6FlLWYzXd/OBWE41kAK
slW13dgsL06iJrkTTWcMfbQaxeYZKEqe9ihNQVEayCjSwiPZ38i+il2v9HhgreuAn2QKaCZ7z7I4
NxYWexisM0NkTY2QcBzHhATZD25sS8XyFLYRgQRY1pcgkbdqOf4XenzPso9yuDhjI2pyWavCB/KU
aIrs/100ZwR57SoE7fz2dypKIVVrklSN56yKvg==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fS/qo5K5OrmObi2SVYHVvdf11W6ny8fnQnzeE9w8g5A=</DigestValue>
      </Reference>
      <Reference URI="/word/document.xml?ContentType=application/vnd.openxmlformats-officedocument.wordprocessingml.document.main+xml">
        <DigestMethod Algorithm="http://www.w3.org/2001/04/xmlenc#sha256"/>
        <DigestValue>6OA3C6n4sA8qliGCcnI65Q9sebamBVGJUoGNZR+Dy70=</DigestValue>
      </Reference>
      <Reference URI="/word/endnotes.xml?ContentType=application/vnd.openxmlformats-officedocument.wordprocessingml.endnotes+xml">
        <DigestMethod Algorithm="http://www.w3.org/2001/04/xmlenc#sha256"/>
        <DigestValue>JstzsCMU3eHQLm6xUWeDJhOhg9X8dTuOzZ90oulEvfU=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c1lpM4hzlsLFfQqI+59GSbD1XMok5F7LVNtIkYsxs08=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hyL7iOh4PFbNinZ6bHEchgE0WEsblWudSOu6qkVHIWU=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2023-04-18T11:05:04Z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2023-04-18T11:05:04Z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75</cp:revision>
  <cp:lastPrinted>2018-08-08T13:48:00Z</cp:lastPrinted>
  <dcterms:created xsi:type="dcterms:W3CDTF">2021-09-20T07:59:00Z</dcterms:created>
  <dcterms:modified xsi:type="dcterms:W3CDTF">2023-04-18T11:04:00Z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